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C0D9B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E25B8C">
        <w:rPr>
          <w:rFonts w:ascii="Garamond" w:hAnsi="Garamond"/>
          <w:sz w:val="24"/>
          <w:szCs w:val="24"/>
        </w:rPr>
        <w:t>04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11283E17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25B8C" w:rsidRPr="003130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https://zakazky.zcu.cz/contract_display_5267.html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3840849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641169">
        <w:rPr>
          <w:rFonts w:ascii="Garamond" w:hAnsi="Garamond" w:cs="Arial"/>
          <w:b/>
          <w:sz w:val="22"/>
          <w:szCs w:val="22"/>
        </w:rPr>
        <w:t>30</w:t>
      </w:r>
      <w:r w:rsidR="00630E69">
        <w:rPr>
          <w:rFonts w:ascii="Garamond" w:hAnsi="Garamond" w:cs="Arial"/>
          <w:b/>
          <w:sz w:val="22"/>
          <w:szCs w:val="22"/>
        </w:rPr>
        <w:t>.</w:t>
      </w:r>
      <w:r w:rsidR="00641169">
        <w:rPr>
          <w:rFonts w:ascii="Garamond" w:hAnsi="Garamond" w:cs="Arial"/>
          <w:b/>
          <w:sz w:val="22"/>
          <w:szCs w:val="22"/>
        </w:rPr>
        <w:t>05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681677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67CC9" w14:textId="77777777" w:rsidR="0002509C" w:rsidRDefault="0002509C" w:rsidP="00795AAC">
      <w:r>
        <w:separator/>
      </w:r>
    </w:p>
  </w:endnote>
  <w:endnote w:type="continuationSeparator" w:id="0">
    <w:p w14:paraId="4C821361" w14:textId="77777777" w:rsidR="0002509C" w:rsidRDefault="0002509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493D9" w14:textId="77777777" w:rsidR="0002509C" w:rsidRDefault="0002509C" w:rsidP="00795AAC">
      <w:r>
        <w:separator/>
      </w:r>
    </w:p>
  </w:footnote>
  <w:footnote w:type="continuationSeparator" w:id="0">
    <w:p w14:paraId="6FF6A35A" w14:textId="77777777" w:rsidR="0002509C" w:rsidRDefault="0002509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7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62CE5-B87C-416E-943B-AA4BBCF21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2782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2022-05-19T06:10:00Z</dcterms:created>
  <dcterms:modified xsi:type="dcterms:W3CDTF">2022-05-19T06:13:00Z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